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4D6C8F">
            <w:pPr>
              <w:jc w:val="right"/>
              <w:rPr>
                <w:rFonts w:cs="Arial"/>
              </w:rPr>
            </w:pPr>
            <w:r w:rsidRPr="002E571A">
              <w:rPr>
                <w:rFonts w:cs="Arial"/>
                <w:szCs w:val="22"/>
              </w:rPr>
              <w:t xml:space="preserve">Протокол  № </w:t>
            </w:r>
            <w:r w:rsidR="004D6C8F">
              <w:rPr>
                <w:rFonts w:cs="Arial"/>
                <w:szCs w:val="22"/>
              </w:rPr>
              <w:t>101</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4D6C8F">
            <w:pPr>
              <w:jc w:val="right"/>
              <w:rPr>
                <w:rFonts w:cs="Arial"/>
              </w:rPr>
            </w:pPr>
            <w:r w:rsidRPr="002E571A">
              <w:rPr>
                <w:rFonts w:cs="Arial"/>
                <w:szCs w:val="22"/>
              </w:rPr>
              <w:t>«</w:t>
            </w:r>
            <w:r w:rsidR="004D6C8F">
              <w:rPr>
                <w:rFonts w:cs="Arial"/>
                <w:szCs w:val="22"/>
              </w:rPr>
              <w:t>06</w:t>
            </w:r>
            <w:r w:rsidRPr="002E571A">
              <w:rPr>
                <w:rFonts w:cs="Arial"/>
                <w:szCs w:val="22"/>
              </w:rPr>
              <w:t xml:space="preserve">» </w:t>
            </w:r>
            <w:r w:rsidR="004D6C8F">
              <w:rPr>
                <w:rFonts w:cs="Arial"/>
                <w:szCs w:val="22"/>
              </w:rPr>
              <w:t>июня 2018</w:t>
            </w:r>
            <w:r w:rsidRPr="002E571A">
              <w:rPr>
                <w:rFonts w:cs="Arial"/>
                <w:szCs w:val="22"/>
              </w:rPr>
              <w:t xml:space="preserve"> г.</w:t>
            </w:r>
          </w:p>
        </w:tc>
      </w:tr>
    </w:tbl>
    <w:p w:rsidR="00DE7BED" w:rsidRDefault="00DE7BED" w:rsidP="00DE7BED">
      <w:pPr>
        <w:rPr>
          <w:rFonts w:cs="Arial"/>
          <w:vanish/>
          <w:szCs w:val="22"/>
        </w:rPr>
      </w:pPr>
    </w:p>
    <w:p w:rsidR="00DE7BED" w:rsidRPr="002E571A" w:rsidRDefault="00A03AA2" w:rsidP="00DE7BED">
      <w:pPr>
        <w:rPr>
          <w:rFonts w:cs="Arial"/>
          <w:szCs w:val="22"/>
        </w:rPr>
      </w:pPr>
      <w:r w:rsidRPr="001F2E3F">
        <w:rPr>
          <w:rFonts w:cs="Arial"/>
          <w:szCs w:val="22"/>
        </w:rPr>
        <w:t>ПДО №</w:t>
      </w:r>
      <w:r w:rsidR="00BB2993">
        <w:rPr>
          <w:rFonts w:cs="Arial"/>
          <w:szCs w:val="22"/>
        </w:rPr>
        <w:t xml:space="preserve"> </w:t>
      </w:r>
      <w:bookmarkStart w:id="0" w:name="_GoBack"/>
      <w:bookmarkEnd w:id="0"/>
      <w:r w:rsidR="00C21A04" w:rsidRPr="001F2E3F">
        <w:rPr>
          <w:rFonts w:cs="Arial"/>
          <w:szCs w:val="22"/>
        </w:rPr>
        <w:t>2</w:t>
      </w:r>
      <w:r w:rsidR="001F2E3F" w:rsidRPr="001F2E3F">
        <w:rPr>
          <w:rFonts w:cs="Arial"/>
          <w:szCs w:val="22"/>
        </w:rPr>
        <w:t>44</w:t>
      </w:r>
      <w:r w:rsidR="00362455" w:rsidRPr="001F2E3F">
        <w:rPr>
          <w:rFonts w:cs="Arial"/>
          <w:szCs w:val="22"/>
        </w:rPr>
        <w:t>-</w:t>
      </w:r>
      <w:r w:rsidRPr="001F2E3F">
        <w:rPr>
          <w:rFonts w:cs="Arial"/>
          <w:szCs w:val="22"/>
        </w:rPr>
        <w:t>КР-201</w:t>
      </w:r>
      <w:r w:rsidR="00BD3FA6" w:rsidRPr="001F2E3F">
        <w:rPr>
          <w:rFonts w:cs="Arial"/>
          <w:szCs w:val="22"/>
        </w:rPr>
        <w:t>8</w:t>
      </w:r>
      <w:r w:rsidRPr="009D5D87">
        <w:rPr>
          <w:rFonts w:cs="Arial"/>
          <w:szCs w:val="22"/>
        </w:rPr>
        <w:t xml:space="preserve"> от</w:t>
      </w:r>
      <w:r w:rsidRPr="005F56FA">
        <w:rPr>
          <w:rFonts w:cs="Arial"/>
          <w:szCs w:val="22"/>
        </w:rPr>
        <w:t xml:space="preserve"> </w:t>
      </w:r>
      <w:r w:rsidR="004D6C8F">
        <w:rPr>
          <w:rFonts w:cs="Arial"/>
          <w:szCs w:val="22"/>
        </w:rPr>
        <w:t>06.06.2018 г.</w:t>
      </w:r>
    </w:p>
    <w:p w:rsidR="00DE7BED" w:rsidRDefault="00DE7BED" w:rsidP="00DE7BED">
      <w:pPr>
        <w:jc w:val="both"/>
        <w:rPr>
          <w:rFonts w:cs="Arial"/>
          <w:sz w:val="16"/>
          <w:szCs w:val="16"/>
        </w:rPr>
      </w:pPr>
    </w:p>
    <w:p w:rsidR="007D6C8C" w:rsidRPr="001D2186" w:rsidRDefault="00DE7BED" w:rsidP="00981F9E">
      <w:pPr>
        <w:ind w:firstLine="708"/>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0353E" w:rsidRPr="0090353E">
        <w:rPr>
          <w:rFonts w:cs="Arial"/>
          <w:b/>
          <w:szCs w:val="22"/>
        </w:rPr>
        <w:t>выполнение работ по</w:t>
      </w:r>
      <w:r w:rsidR="00441E1C" w:rsidRPr="00441E1C">
        <w:rPr>
          <w:rFonts w:cs="Arial"/>
          <w:b/>
          <w:szCs w:val="22"/>
        </w:rPr>
        <w:t xml:space="preserve"> ремонту </w:t>
      </w:r>
      <w:r w:rsidR="006B145C">
        <w:rPr>
          <w:b/>
          <w:szCs w:val="22"/>
        </w:rPr>
        <w:t>зданий ПЧ-13,14</w:t>
      </w:r>
      <w:r w:rsidR="00E91F77" w:rsidRPr="003F4849">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3F4849" w:rsidRPr="003F4849">
        <w:rPr>
          <w:rFonts w:cs="Arial"/>
          <w:szCs w:val="22"/>
        </w:rPr>
        <w:t>работ</w:t>
      </w:r>
      <w:r w:rsidR="007D6C8C" w:rsidRPr="00EE0582">
        <w:rPr>
          <w:rFonts w:cs="Arial"/>
          <w:szCs w:val="22"/>
        </w:rPr>
        <w:t>.</w:t>
      </w:r>
    </w:p>
    <w:p w:rsidR="00DE7BED"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844593" w:rsidRPr="00B734FB" w:rsidRDefault="00A936EA" w:rsidP="00817A4A">
      <w:pPr>
        <w:ind w:firstLine="708"/>
        <w:jc w:val="both"/>
        <w:rPr>
          <w:rFonts w:cs="Arial"/>
          <w:szCs w:val="22"/>
        </w:rPr>
      </w:pPr>
      <w:r w:rsidRPr="00B734FB">
        <w:rPr>
          <w:rFonts w:cs="Arial"/>
          <w:szCs w:val="22"/>
        </w:rPr>
        <w:t xml:space="preserve">Подача альтернативных оферт </w:t>
      </w:r>
      <w:r w:rsidR="00B734FB" w:rsidRPr="00B734FB">
        <w:rPr>
          <w:rFonts w:cs="Arial"/>
          <w:szCs w:val="22"/>
        </w:rPr>
        <w:t xml:space="preserve">не </w:t>
      </w:r>
      <w:r w:rsidRPr="00B734FB">
        <w:rPr>
          <w:rFonts w:cs="Arial"/>
          <w:szCs w:val="22"/>
        </w:rPr>
        <w:t>допускается</w:t>
      </w:r>
      <w:r w:rsidR="00844593" w:rsidRPr="00B734FB">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w:t>
      </w:r>
      <w:r w:rsidRPr="002E571A">
        <w:lastRenderedPageBreak/>
        <w:t>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F8049B">
        <w:rPr>
          <w:rFonts w:cs="Arial"/>
          <w:b/>
          <w:szCs w:val="22"/>
        </w:rPr>
        <w:t>1</w:t>
      </w:r>
      <w:r w:rsidR="00441E1C">
        <w:rPr>
          <w:rFonts w:cs="Arial"/>
          <w:b/>
          <w:szCs w:val="22"/>
        </w:rPr>
        <w:t>5</w:t>
      </w:r>
      <w:r w:rsidR="00230908" w:rsidRPr="000B32AD">
        <w:rPr>
          <w:rFonts w:cs="Arial"/>
          <w:b/>
          <w:szCs w:val="22"/>
        </w:rPr>
        <w:t xml:space="preserve"> </w:t>
      </w:r>
      <w:r w:rsidR="00F8049B">
        <w:rPr>
          <w:rFonts w:cs="Arial"/>
          <w:b/>
          <w:szCs w:val="22"/>
        </w:rPr>
        <w:t>августа</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9E0756" w:rsidP="00DE7BED">
      <w:pPr>
        <w:ind w:firstLine="720"/>
        <w:jc w:val="both"/>
        <w:rPr>
          <w:rFonts w:cs="Arial"/>
          <w:szCs w:val="22"/>
        </w:rPr>
      </w:pPr>
      <w:r>
        <w:rPr>
          <w:rFonts w:cs="Arial"/>
          <w:szCs w:val="22"/>
        </w:rPr>
        <w:t>О</w:t>
      </w:r>
      <w:r w:rsidR="00DE7BED" w:rsidRPr="002E571A">
        <w:rPr>
          <w:rFonts w:cs="Arial"/>
          <w:szCs w:val="22"/>
        </w:rPr>
        <w:t>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671FE6" w:rsidRDefault="000548CD" w:rsidP="000548CD">
      <w:pPr>
        <w:numPr>
          <w:ilvl w:val="0"/>
          <w:numId w:val="2"/>
        </w:numPr>
        <w:tabs>
          <w:tab w:val="left" w:pos="1418"/>
        </w:tabs>
        <w:ind w:left="1418" w:hanging="341"/>
        <w:jc w:val="both"/>
        <w:rPr>
          <w:rFonts w:cs="Arial"/>
          <w:szCs w:val="22"/>
        </w:rPr>
      </w:pPr>
      <w:r w:rsidRPr="00671FE6">
        <w:rPr>
          <w:rFonts w:cs="Arial"/>
          <w:szCs w:val="22"/>
        </w:rPr>
        <w:t>Подписанный договор подряда (Форма №3) с Приложениями к нему, без указания стоимости работ в 3.1 договора, предоставления локальных ресурсных сметных расчетов, подписанные и скрепленные печатью организации в редакции Заказчика, в 2-х экземплярах;</w:t>
      </w:r>
    </w:p>
    <w:p w:rsidR="003F4095" w:rsidRPr="0015037B" w:rsidRDefault="003F4095" w:rsidP="003F4095">
      <w:pPr>
        <w:pStyle w:val="ac"/>
        <w:numPr>
          <w:ilvl w:val="0"/>
          <w:numId w:val="2"/>
        </w:numPr>
        <w:tabs>
          <w:tab w:val="left" w:pos="1418"/>
        </w:tabs>
        <w:ind w:left="1418" w:hanging="341"/>
        <w:contextualSpacing w:val="0"/>
        <w:jc w:val="both"/>
        <w:rPr>
          <w:rFonts w:cs="Arial"/>
          <w:szCs w:val="22"/>
        </w:rPr>
      </w:pPr>
      <w:r w:rsidRPr="0015037B">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785373" w:rsidRDefault="00357655" w:rsidP="006F6309">
      <w:pPr>
        <w:pStyle w:val="ac"/>
        <w:numPr>
          <w:ilvl w:val="0"/>
          <w:numId w:val="2"/>
        </w:numPr>
        <w:tabs>
          <w:tab w:val="left" w:pos="1418"/>
        </w:tabs>
        <w:ind w:left="1418" w:hanging="341"/>
        <w:contextualSpacing w:val="0"/>
        <w:jc w:val="both"/>
        <w:rPr>
          <w:rFonts w:cs="Arial"/>
          <w:szCs w:val="22"/>
        </w:rPr>
      </w:pPr>
      <w:r w:rsidRPr="00785373">
        <w:rPr>
          <w:rFonts w:cs="Arial"/>
          <w:szCs w:val="22"/>
        </w:rPr>
        <w:t>Справка об опыте работы за 2015-2017 г.г. за подписью руководителя организации</w:t>
      </w:r>
      <w:r w:rsidR="0015037B" w:rsidRPr="00785373">
        <w:rPr>
          <w:rFonts w:cs="Arial"/>
          <w:szCs w:val="22"/>
        </w:rPr>
        <w:t>,</w:t>
      </w:r>
      <w:r w:rsidR="00AA4504" w:rsidRPr="00785373">
        <w:rPr>
          <w:rFonts w:cs="Arial"/>
          <w:szCs w:val="22"/>
        </w:rPr>
        <w:t xml:space="preserve"> с обязательным приложением к ней копий справок о стоимости выполненных работ и затрат (форма КС-3 (или КС-2), утвержденная постановлением Госкомстата № 100 от 11.11.1999), референц</w:t>
      </w:r>
      <w:r w:rsidR="0015037B" w:rsidRPr="00785373">
        <w:rPr>
          <w:rFonts w:cs="Arial"/>
          <w:szCs w:val="22"/>
        </w:rPr>
        <w:t>-лист</w:t>
      </w:r>
      <w:r w:rsidR="006F6309" w:rsidRPr="00785373">
        <w:rPr>
          <w:rFonts w:cs="Arial"/>
          <w:szCs w:val="22"/>
        </w:rPr>
        <w:t xml:space="preserve">. </w:t>
      </w:r>
      <w:r w:rsidR="006F6309" w:rsidRPr="00785373">
        <w:rPr>
          <w:rFonts w:cs="Arial"/>
          <w:b/>
          <w:szCs w:val="22"/>
        </w:rPr>
        <w:t xml:space="preserve">Документ предоставляется контрагентом </w:t>
      </w:r>
      <w:r w:rsidR="006F6309" w:rsidRPr="00785373">
        <w:rPr>
          <w:rFonts w:cs="Arial"/>
          <w:b/>
          <w:szCs w:val="22"/>
          <w:u w:val="single"/>
        </w:rPr>
        <w:t>только в электронном виде</w:t>
      </w:r>
      <w:r w:rsidR="006F6309" w:rsidRPr="00785373">
        <w:rPr>
          <w:rFonts w:cs="Arial"/>
          <w:b/>
          <w:szCs w:val="22"/>
        </w:rPr>
        <w:t xml:space="preserve"> на электронном носителе;</w:t>
      </w:r>
    </w:p>
    <w:p w:rsidR="006F6309" w:rsidRPr="00785373" w:rsidRDefault="006F6309" w:rsidP="006F6309">
      <w:pPr>
        <w:pStyle w:val="ac"/>
        <w:numPr>
          <w:ilvl w:val="0"/>
          <w:numId w:val="2"/>
        </w:numPr>
        <w:tabs>
          <w:tab w:val="left" w:pos="1418"/>
        </w:tabs>
        <w:ind w:left="1418" w:hanging="341"/>
        <w:contextualSpacing w:val="0"/>
        <w:jc w:val="both"/>
        <w:rPr>
          <w:rFonts w:cs="Arial"/>
          <w:szCs w:val="22"/>
        </w:rPr>
      </w:pPr>
      <w:r w:rsidRPr="00785373">
        <w:rPr>
          <w:szCs w:val="22"/>
        </w:rPr>
        <w:t>Копия выписки из реестра СРО (гарантийное письмо о переоформлении СРО, при необходимости);</w:t>
      </w:r>
      <w:r w:rsidRPr="00785373">
        <w:rPr>
          <w:rFonts w:cs="Arial"/>
          <w:szCs w:val="22"/>
        </w:rPr>
        <w:t xml:space="preserve"> </w:t>
      </w:r>
    </w:p>
    <w:p w:rsidR="006F6309" w:rsidRPr="00785373" w:rsidRDefault="006F6309" w:rsidP="006F6309">
      <w:pPr>
        <w:pStyle w:val="ac"/>
        <w:numPr>
          <w:ilvl w:val="0"/>
          <w:numId w:val="2"/>
        </w:numPr>
        <w:tabs>
          <w:tab w:val="left" w:pos="1418"/>
        </w:tabs>
        <w:ind w:left="1418" w:hanging="341"/>
        <w:contextualSpacing w:val="0"/>
        <w:jc w:val="both"/>
        <w:rPr>
          <w:szCs w:val="22"/>
        </w:rPr>
      </w:pPr>
      <w:r w:rsidRPr="00785373">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7B1141" w:rsidRPr="00785373">
        <w:rPr>
          <w:rFonts w:cs="Arial"/>
          <w:szCs w:val="22"/>
        </w:rPr>
        <w:t xml:space="preserve"> При привлечении субподрядных организаций приложить письма потенциальных субподрядчиков о согласии выполнять работы</w:t>
      </w:r>
      <w:r w:rsidR="005843B4" w:rsidRPr="00785373">
        <w:rPr>
          <w:szCs w:val="22"/>
        </w:rPr>
        <w:t>.</w:t>
      </w:r>
      <w:r w:rsidR="005843B4" w:rsidRPr="00785373">
        <w:rPr>
          <w:rFonts w:cs="Arial"/>
          <w:b/>
          <w:szCs w:val="22"/>
        </w:rPr>
        <w:t xml:space="preserve"> </w:t>
      </w:r>
      <w:r w:rsidRPr="00785373">
        <w:rPr>
          <w:rFonts w:cs="Arial"/>
          <w:b/>
          <w:szCs w:val="22"/>
        </w:rPr>
        <w:t xml:space="preserve">Документ предоставляется контрагентом </w:t>
      </w:r>
      <w:r w:rsidRPr="00785373">
        <w:rPr>
          <w:rFonts w:cs="Arial"/>
          <w:b/>
          <w:szCs w:val="22"/>
          <w:u w:val="single"/>
        </w:rPr>
        <w:t>только в электронном виде</w:t>
      </w:r>
      <w:r w:rsidRPr="00785373">
        <w:rPr>
          <w:rFonts w:cs="Arial"/>
          <w:b/>
          <w:szCs w:val="22"/>
        </w:rPr>
        <w:t xml:space="preserve"> на электронном носителе;</w:t>
      </w:r>
    </w:p>
    <w:p w:rsidR="00942129" w:rsidRPr="00785373" w:rsidRDefault="00942129" w:rsidP="00942129">
      <w:pPr>
        <w:pStyle w:val="ac"/>
        <w:numPr>
          <w:ilvl w:val="0"/>
          <w:numId w:val="2"/>
        </w:numPr>
        <w:tabs>
          <w:tab w:val="left" w:pos="1418"/>
        </w:tabs>
        <w:ind w:left="1418" w:hanging="341"/>
        <w:contextualSpacing w:val="0"/>
        <w:jc w:val="both"/>
        <w:rPr>
          <w:rFonts w:cs="Arial"/>
          <w:szCs w:val="22"/>
        </w:rPr>
      </w:pPr>
      <w:r w:rsidRPr="00785373">
        <w:rPr>
          <w:szCs w:val="22"/>
        </w:rPr>
        <w:t xml:space="preserve">Копии </w:t>
      </w:r>
      <w:r w:rsidR="000D116A" w:rsidRPr="00785373">
        <w:rPr>
          <w:szCs w:val="22"/>
        </w:rPr>
        <w:t>удостоверений</w:t>
      </w:r>
      <w:r w:rsidRPr="00785373">
        <w:rPr>
          <w:szCs w:val="22"/>
        </w:rPr>
        <w:t>/протоколов комиссий об аттестации работников в области промышленной безопасности.</w:t>
      </w:r>
      <w:r w:rsidRPr="00785373">
        <w:rPr>
          <w:rFonts w:cs="Arial"/>
          <w:b/>
          <w:szCs w:val="22"/>
        </w:rPr>
        <w:t xml:space="preserve"> Документ предоставляется контрагентом </w:t>
      </w:r>
      <w:r w:rsidRPr="00785373">
        <w:rPr>
          <w:rFonts w:cs="Arial"/>
          <w:b/>
          <w:szCs w:val="22"/>
          <w:u w:val="single"/>
        </w:rPr>
        <w:t>только в электронном виде</w:t>
      </w:r>
      <w:r w:rsidRPr="00785373">
        <w:rPr>
          <w:rFonts w:cs="Arial"/>
          <w:b/>
          <w:szCs w:val="22"/>
        </w:rPr>
        <w:t xml:space="preserve"> на электронном носителе;</w:t>
      </w:r>
    </w:p>
    <w:p w:rsidR="00A21881" w:rsidRPr="00785373" w:rsidRDefault="00A21881" w:rsidP="00A21881">
      <w:pPr>
        <w:pStyle w:val="ac"/>
        <w:numPr>
          <w:ilvl w:val="0"/>
          <w:numId w:val="2"/>
        </w:numPr>
        <w:tabs>
          <w:tab w:val="left" w:pos="1418"/>
        </w:tabs>
        <w:ind w:left="1418" w:hanging="341"/>
        <w:contextualSpacing w:val="0"/>
        <w:jc w:val="both"/>
        <w:rPr>
          <w:szCs w:val="22"/>
        </w:rPr>
      </w:pPr>
      <w:r w:rsidRPr="00785373">
        <w:rPr>
          <w:szCs w:val="22"/>
        </w:rPr>
        <w:t>Копии отчетов о прохождении сварщиками аттестации и копии аттестационных удостоверений сварщиков.</w:t>
      </w:r>
      <w:r w:rsidRPr="00785373">
        <w:rPr>
          <w:rFonts w:cs="Arial"/>
          <w:b/>
          <w:szCs w:val="22"/>
        </w:rPr>
        <w:t xml:space="preserve"> Документ предоставляются контрагентом </w:t>
      </w:r>
      <w:r w:rsidRPr="00785373">
        <w:rPr>
          <w:rFonts w:cs="Arial"/>
          <w:b/>
          <w:szCs w:val="22"/>
          <w:u w:val="single"/>
        </w:rPr>
        <w:t>в только электронном виде</w:t>
      </w:r>
      <w:r w:rsidRPr="00785373">
        <w:rPr>
          <w:rFonts w:cs="Arial"/>
          <w:b/>
          <w:szCs w:val="22"/>
        </w:rPr>
        <w:t xml:space="preserve"> на электронном носителе;</w:t>
      </w:r>
    </w:p>
    <w:p w:rsidR="00A21881" w:rsidRPr="00785373" w:rsidRDefault="00A21881" w:rsidP="00A21881">
      <w:pPr>
        <w:pStyle w:val="ac"/>
        <w:numPr>
          <w:ilvl w:val="0"/>
          <w:numId w:val="2"/>
        </w:numPr>
        <w:tabs>
          <w:tab w:val="left" w:pos="1418"/>
        </w:tabs>
        <w:ind w:left="1418" w:hanging="341"/>
        <w:contextualSpacing w:val="0"/>
        <w:jc w:val="both"/>
        <w:rPr>
          <w:rFonts w:cs="Arial"/>
          <w:szCs w:val="22"/>
        </w:rPr>
      </w:pPr>
      <w:r w:rsidRPr="00785373">
        <w:rPr>
          <w:szCs w:val="22"/>
        </w:rPr>
        <w:t xml:space="preserve">Копии отчетов о прохождении аттестации руководителями сварочных работ и специалистами сварочного производства.  </w:t>
      </w:r>
      <w:r w:rsidRPr="00785373">
        <w:rPr>
          <w:rFonts w:cs="Arial"/>
          <w:b/>
          <w:szCs w:val="22"/>
        </w:rPr>
        <w:t xml:space="preserve">Документ предоставляются контрагентом </w:t>
      </w:r>
      <w:r w:rsidRPr="00785373">
        <w:rPr>
          <w:rFonts w:cs="Arial"/>
          <w:b/>
          <w:szCs w:val="22"/>
          <w:u w:val="single"/>
        </w:rPr>
        <w:t>в только электронном виде</w:t>
      </w:r>
      <w:r w:rsidRPr="00785373">
        <w:rPr>
          <w:rFonts w:cs="Arial"/>
          <w:b/>
          <w:szCs w:val="22"/>
        </w:rPr>
        <w:t xml:space="preserve"> на электронном носителе;</w:t>
      </w:r>
    </w:p>
    <w:p w:rsidR="006F6309" w:rsidRPr="00785373" w:rsidRDefault="006F6309" w:rsidP="006F6309">
      <w:pPr>
        <w:pStyle w:val="ac"/>
        <w:numPr>
          <w:ilvl w:val="0"/>
          <w:numId w:val="2"/>
        </w:numPr>
        <w:tabs>
          <w:tab w:val="left" w:pos="1418"/>
        </w:tabs>
        <w:ind w:left="1418" w:hanging="341"/>
        <w:contextualSpacing w:val="0"/>
        <w:jc w:val="both"/>
        <w:rPr>
          <w:rFonts w:cs="Arial"/>
          <w:szCs w:val="22"/>
        </w:rPr>
      </w:pPr>
      <w:r w:rsidRPr="00785373">
        <w:rPr>
          <w:szCs w:val="22"/>
        </w:rPr>
        <w:t>Справка о наличии произ</w:t>
      </w:r>
      <w:r w:rsidR="005F7E0C" w:rsidRPr="00785373">
        <w:rPr>
          <w:szCs w:val="22"/>
        </w:rPr>
        <w:t>водственных мощностей (Форма 9)</w:t>
      </w:r>
      <w:r w:rsidRPr="00785373">
        <w:rPr>
          <w:szCs w:val="22"/>
        </w:rPr>
        <w:t>.</w:t>
      </w:r>
      <w:r w:rsidRPr="00785373">
        <w:rPr>
          <w:rFonts w:cs="Arial"/>
          <w:b/>
          <w:szCs w:val="22"/>
        </w:rPr>
        <w:t xml:space="preserve"> Документ предоставляется контрагентом </w:t>
      </w:r>
      <w:r w:rsidRPr="00785373">
        <w:rPr>
          <w:rFonts w:cs="Arial"/>
          <w:b/>
          <w:szCs w:val="22"/>
          <w:u w:val="single"/>
        </w:rPr>
        <w:t>только в электронном виде</w:t>
      </w:r>
      <w:r w:rsidRPr="00785373">
        <w:rPr>
          <w:rFonts w:cs="Arial"/>
          <w:b/>
          <w:szCs w:val="22"/>
        </w:rPr>
        <w:t xml:space="preserve"> на электронном носителе;</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6F4341" w:rsidRDefault="0035725D" w:rsidP="00DE7BED">
      <w:pPr>
        <w:ind w:firstLine="720"/>
        <w:jc w:val="both"/>
        <w:rPr>
          <w:rFonts w:cs="Arial"/>
          <w:szCs w:val="22"/>
        </w:rPr>
      </w:pPr>
      <w:r w:rsidRPr="006F4341">
        <w:rPr>
          <w:rFonts w:cs="Arial"/>
          <w:szCs w:val="22"/>
        </w:rPr>
        <w:t xml:space="preserve">коммерческая </w:t>
      </w:r>
      <w:r w:rsidR="00DE7BED" w:rsidRPr="006F4341">
        <w:rPr>
          <w:rFonts w:cs="Arial"/>
          <w:szCs w:val="22"/>
        </w:rPr>
        <w:t>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r w:rsidR="008A7BB6">
        <w:rPr>
          <w:rFonts w:cs="Arial"/>
          <w:szCs w:val="22"/>
        </w:rPr>
        <w:t>)</w:t>
      </w:r>
      <w:r w:rsidRPr="003902C4">
        <w:rPr>
          <w:rFonts w:cs="Arial"/>
          <w:szCs w:val="22"/>
        </w:rPr>
        <w:t>;</w:t>
      </w:r>
    </w:p>
    <w:p w:rsidR="003F4095" w:rsidRPr="00674472" w:rsidRDefault="003F4095" w:rsidP="003F4095">
      <w:pPr>
        <w:pStyle w:val="ac"/>
        <w:numPr>
          <w:ilvl w:val="0"/>
          <w:numId w:val="2"/>
        </w:numPr>
        <w:tabs>
          <w:tab w:val="left" w:pos="1418"/>
        </w:tabs>
        <w:ind w:left="1418" w:hanging="341"/>
        <w:contextualSpacing w:val="0"/>
        <w:jc w:val="both"/>
        <w:rPr>
          <w:rFonts w:cs="Arial"/>
          <w:szCs w:val="22"/>
        </w:rPr>
      </w:pPr>
      <w:r w:rsidRPr="00674472">
        <w:rPr>
          <w:rFonts w:cs="Arial"/>
          <w:szCs w:val="22"/>
        </w:rPr>
        <w:t>Договор подряда с Приложениями к нему</w:t>
      </w:r>
      <w:r w:rsidR="0020352D">
        <w:rPr>
          <w:rFonts w:cs="Arial"/>
          <w:szCs w:val="22"/>
        </w:rPr>
        <w:t xml:space="preserve"> (без предоставления смет)</w:t>
      </w:r>
      <w:r w:rsidRPr="00674472">
        <w:rPr>
          <w:rFonts w:cs="Arial"/>
          <w:szCs w:val="22"/>
        </w:rPr>
        <w:t>, подписанные и скрепленные печатью организации в редакции Заказчика, в 2-х экземплярах (Форма 3);</w:t>
      </w:r>
    </w:p>
    <w:p w:rsidR="00C17367" w:rsidRPr="006F5E04" w:rsidRDefault="000548CD" w:rsidP="003F4095">
      <w:pPr>
        <w:pStyle w:val="ac"/>
        <w:numPr>
          <w:ilvl w:val="0"/>
          <w:numId w:val="2"/>
        </w:numPr>
        <w:tabs>
          <w:tab w:val="left" w:pos="1418"/>
        </w:tabs>
        <w:ind w:left="1418" w:hanging="341"/>
        <w:contextualSpacing w:val="0"/>
        <w:jc w:val="both"/>
        <w:rPr>
          <w:rFonts w:cs="Arial"/>
          <w:szCs w:val="22"/>
        </w:rPr>
      </w:pPr>
      <w:r w:rsidRPr="006F5E04">
        <w:rPr>
          <w:rFonts w:cs="Arial"/>
          <w:szCs w:val="22"/>
        </w:rPr>
        <w:t>Локальные ресурсные сметные расчеты, выполненные на основании локальн</w:t>
      </w:r>
      <w:r w:rsidR="0020352D" w:rsidRPr="006F5E04">
        <w:rPr>
          <w:rFonts w:cs="Arial"/>
          <w:szCs w:val="22"/>
        </w:rPr>
        <w:t>ых</w:t>
      </w:r>
      <w:r w:rsidRPr="006F5E04">
        <w:rPr>
          <w:rFonts w:cs="Arial"/>
          <w:szCs w:val="22"/>
        </w:rPr>
        <w:t xml:space="preserve"> смет №</w:t>
      </w:r>
      <w:r w:rsidR="006F5E04" w:rsidRPr="006F5E04">
        <w:rPr>
          <w:szCs w:val="22"/>
        </w:rPr>
        <w:t>07-13-18, 05-14-18</w:t>
      </w:r>
      <w:r w:rsidRPr="006F5E04">
        <w:rPr>
          <w:rFonts w:cs="Arial"/>
          <w:szCs w:val="22"/>
        </w:rPr>
        <w:t>. Сметные расчёты предоставляются контрагентом</w:t>
      </w:r>
      <w:r w:rsidRPr="006F5E04">
        <w:rPr>
          <w:rFonts w:cs="Arial"/>
          <w:b/>
          <w:szCs w:val="22"/>
        </w:rPr>
        <w:t xml:space="preserve"> </w:t>
      </w:r>
      <w:r w:rsidRPr="006F5E04">
        <w:rPr>
          <w:rFonts w:cs="Arial"/>
          <w:b/>
          <w:szCs w:val="22"/>
          <w:u w:val="single"/>
        </w:rPr>
        <w:t>в только электронном виде</w:t>
      </w:r>
      <w:r w:rsidRPr="006F5E04">
        <w:rPr>
          <w:rFonts w:cs="Arial"/>
          <w:b/>
          <w:szCs w:val="22"/>
        </w:rPr>
        <w:t xml:space="preserve"> на электронном носителе, в формате World или Excel</w:t>
      </w:r>
      <w:r w:rsidR="00C17367" w:rsidRPr="006F5E04">
        <w:rPr>
          <w:rFonts w:cs="Arial"/>
          <w:b/>
          <w:szCs w:val="22"/>
        </w:rPr>
        <w:t xml:space="preserve">. </w:t>
      </w:r>
    </w:p>
    <w:p w:rsidR="00290E57" w:rsidRPr="00DB475F" w:rsidRDefault="00290E57" w:rsidP="00290E57">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290E57" w:rsidRPr="00DB475F" w:rsidRDefault="00290E57" w:rsidP="00290E57">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w:t>
      </w:r>
      <w:r w:rsidRPr="00290E57">
        <w:rPr>
          <w:rFonts w:cs="Arial"/>
          <w:szCs w:val="22"/>
        </w:rPr>
        <w:t xml:space="preserve"> </w:t>
      </w:r>
      <w:r w:rsidRPr="00290E57">
        <w:rPr>
          <w:rFonts w:cs="Arial"/>
          <w:b/>
          <w:szCs w:val="22"/>
          <w:u w:val="single"/>
        </w:rPr>
        <w:t>в течении 7 рабочих дней</w:t>
      </w:r>
      <w:r w:rsidRPr="00DB475F">
        <w:rPr>
          <w:rFonts w:cs="Arial"/>
          <w:szCs w:val="22"/>
        </w:rPr>
        <w:t xml:space="preserve"> </w:t>
      </w:r>
      <w:r w:rsidR="00A07109">
        <w:rPr>
          <w:rFonts w:cs="Arial"/>
          <w:szCs w:val="22"/>
        </w:rPr>
        <w:t>после</w:t>
      </w:r>
      <w:r w:rsidRPr="00DB475F">
        <w:rPr>
          <w:rFonts w:cs="Arial"/>
          <w:szCs w:val="22"/>
        </w:rPr>
        <w:t xml:space="preserve"> признания претендента победителем тендера;</w:t>
      </w:r>
    </w:p>
    <w:p w:rsidR="003F4095" w:rsidRPr="0035725D"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5F2B71" w:rsidRPr="00DB475F" w:rsidRDefault="005F2B71" w:rsidP="005F2B71">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№11), подписанное</w:t>
      </w:r>
      <w:r w:rsidRPr="00DB475F">
        <w:rPr>
          <w:rFonts w:cs="Arial"/>
          <w:szCs w:val="22"/>
        </w:rPr>
        <w:t xml:space="preserve"> уполномоченным лицом и заверенная печатью участника закупки);</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Надпись на конвертах должна содержать наименование участника закупки и ссылку на настоящее извещение по форме: «</w:t>
      </w:r>
      <w:r w:rsidRPr="005233FD">
        <w:rPr>
          <w:rFonts w:cs="Arial"/>
          <w:szCs w:val="22"/>
        </w:rPr>
        <w:t xml:space="preserve">Предложение </w:t>
      </w:r>
      <w:r w:rsidRPr="001F2E3F">
        <w:rPr>
          <w:rFonts w:cs="Arial"/>
          <w:szCs w:val="22"/>
        </w:rPr>
        <w:t xml:space="preserve">на ПДО </w:t>
      </w:r>
      <w:r w:rsidR="003523B8" w:rsidRPr="001F2E3F">
        <w:rPr>
          <w:rFonts w:cs="Arial"/>
          <w:szCs w:val="22"/>
        </w:rPr>
        <w:t>№</w:t>
      </w:r>
      <w:r w:rsidR="00981F9E">
        <w:rPr>
          <w:rFonts w:cs="Arial"/>
          <w:szCs w:val="22"/>
        </w:rPr>
        <w:t xml:space="preserve"> </w:t>
      </w:r>
      <w:r w:rsidR="00C21A04" w:rsidRPr="001F2E3F">
        <w:rPr>
          <w:rFonts w:cs="Arial"/>
          <w:szCs w:val="22"/>
        </w:rPr>
        <w:t>2</w:t>
      </w:r>
      <w:r w:rsidR="001F2E3F" w:rsidRPr="001F2E3F">
        <w:rPr>
          <w:rFonts w:cs="Arial"/>
          <w:szCs w:val="22"/>
        </w:rPr>
        <w:t>44</w:t>
      </w:r>
      <w:r w:rsidR="003523B8" w:rsidRPr="001F2E3F">
        <w:rPr>
          <w:rFonts w:cs="Arial"/>
          <w:szCs w:val="22"/>
        </w:rPr>
        <w:t>-КР-</w:t>
      </w:r>
      <w:r w:rsidR="003523B8" w:rsidRPr="00981F9E">
        <w:rPr>
          <w:rFonts w:cs="Arial"/>
          <w:szCs w:val="22"/>
        </w:rPr>
        <w:t>201</w:t>
      </w:r>
      <w:r w:rsidR="00BD3FA6" w:rsidRPr="00981F9E">
        <w:rPr>
          <w:rFonts w:cs="Arial"/>
          <w:szCs w:val="22"/>
        </w:rPr>
        <w:t>8</w:t>
      </w:r>
      <w:r w:rsidRPr="00981F9E">
        <w:rPr>
          <w:rFonts w:cs="Arial"/>
          <w:color w:val="FF0000"/>
          <w:szCs w:val="22"/>
        </w:rPr>
        <w:t xml:space="preserve"> </w:t>
      </w:r>
      <w:r w:rsidRPr="00981F9E">
        <w:rPr>
          <w:rFonts w:cs="Arial"/>
          <w:szCs w:val="22"/>
        </w:rPr>
        <w:t>от</w:t>
      </w:r>
      <w:r w:rsidRPr="00981F9E">
        <w:rPr>
          <w:rFonts w:cs="Arial"/>
          <w:color w:val="FF0000"/>
          <w:szCs w:val="22"/>
        </w:rPr>
        <w:t xml:space="preserve"> </w:t>
      </w:r>
      <w:r w:rsidR="00981F9E" w:rsidRPr="00981F9E">
        <w:rPr>
          <w:rFonts w:cs="Arial"/>
          <w:szCs w:val="22"/>
        </w:rPr>
        <w:t>06.06.2018 г.</w:t>
      </w:r>
      <w:r w:rsidRPr="00981F9E">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w:t>
      </w:r>
      <w:r w:rsidR="008033EB">
        <w:rPr>
          <w:rFonts w:cs="Arial"/>
          <w:szCs w:val="22"/>
        </w:rPr>
        <w:t xml:space="preserve"> </w:t>
      </w:r>
      <w:r w:rsidRPr="002E571A">
        <w:rPr>
          <w:rFonts w:cs="Arial"/>
          <w:szCs w:val="22"/>
        </w:rPr>
        <w:t>надписью</w:t>
      </w:r>
      <w:r w:rsidR="008033EB">
        <w:rPr>
          <w:rFonts w:cs="Arial"/>
          <w:szCs w:val="22"/>
        </w:rPr>
        <w:t>:</w:t>
      </w:r>
      <w:r w:rsidRPr="002E571A">
        <w:rPr>
          <w:rFonts w:cs="Arial"/>
          <w:szCs w:val="22"/>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w:t>
      </w:r>
      <w:r w:rsidR="008033EB">
        <w:rPr>
          <w:rFonts w:cs="Arial"/>
          <w:szCs w:val="22"/>
        </w:rPr>
        <w:t>:</w:t>
      </w:r>
      <w:r w:rsidRPr="002E571A">
        <w:rPr>
          <w:rFonts w:cs="Arial"/>
          <w:szCs w:val="22"/>
        </w:rPr>
        <w:t xml:space="preserve">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w:t>
      </w:r>
      <w:r w:rsidR="008033EB">
        <w:rPr>
          <w:rFonts w:cs="Arial"/>
          <w:szCs w:val="22"/>
        </w:rPr>
        <w:t>:</w:t>
      </w:r>
      <w:r w:rsidRPr="002E571A">
        <w:rPr>
          <w:rFonts w:cs="Arial"/>
          <w:szCs w:val="22"/>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Default="008E71D9"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w:t>
      </w:r>
      <w:r w:rsidR="00DE7BED" w:rsidRPr="002E571A">
        <w:rPr>
          <w:rFonts w:cs="Arial"/>
          <w:szCs w:val="22"/>
        </w:rPr>
        <w:t xml:space="preserve"> с надписью</w:t>
      </w:r>
      <w:r w:rsidR="008033EB">
        <w:rPr>
          <w:rFonts w:cs="Arial"/>
          <w:szCs w:val="22"/>
        </w:rPr>
        <w:t>:</w:t>
      </w:r>
      <w:r w:rsidR="00DE7BED" w:rsidRPr="002E571A">
        <w:rPr>
          <w:rFonts w:cs="Arial"/>
          <w:szCs w:val="22"/>
        </w:rPr>
        <w:t xml:space="preserve">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0F7F2F">
        <w:rPr>
          <w:rFonts w:cs="Arial"/>
          <w:b/>
          <w:szCs w:val="22"/>
        </w:rPr>
        <w:t>06</w:t>
      </w:r>
      <w:r w:rsidRPr="002E571A">
        <w:rPr>
          <w:rFonts w:cs="Arial"/>
          <w:b/>
          <w:szCs w:val="22"/>
        </w:rPr>
        <w:t xml:space="preserve">» </w:t>
      </w:r>
      <w:r w:rsidR="000F7F2F">
        <w:rPr>
          <w:rFonts w:cs="Arial"/>
          <w:b/>
          <w:szCs w:val="22"/>
        </w:rPr>
        <w:t>июня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0F7F2F">
        <w:rPr>
          <w:rFonts w:cs="Arial"/>
          <w:b/>
          <w:szCs w:val="22"/>
        </w:rPr>
        <w:t>16</w:t>
      </w:r>
      <w:r w:rsidRPr="002E571A">
        <w:rPr>
          <w:rFonts w:cs="Arial"/>
          <w:b/>
          <w:szCs w:val="22"/>
        </w:rPr>
        <w:t>:</w:t>
      </w:r>
      <w:r w:rsidR="000F7F2F">
        <w:rPr>
          <w:rFonts w:cs="Arial"/>
          <w:b/>
          <w:szCs w:val="22"/>
        </w:rPr>
        <w:t>00</w:t>
      </w:r>
      <w:r w:rsidRPr="002E571A">
        <w:rPr>
          <w:rFonts w:cs="Arial"/>
          <w:b/>
          <w:szCs w:val="22"/>
        </w:rPr>
        <w:t xml:space="preserve"> «</w:t>
      </w:r>
      <w:r w:rsidR="000F7F2F">
        <w:rPr>
          <w:rFonts w:cs="Arial"/>
          <w:b/>
          <w:szCs w:val="22"/>
        </w:rPr>
        <w:t>21</w:t>
      </w:r>
      <w:r w:rsidRPr="002E571A">
        <w:rPr>
          <w:rFonts w:cs="Arial"/>
          <w:b/>
          <w:szCs w:val="22"/>
        </w:rPr>
        <w:t xml:space="preserve">» </w:t>
      </w:r>
      <w:r w:rsidR="000F7F2F">
        <w:rPr>
          <w:rFonts w:cs="Arial"/>
          <w:b/>
          <w:szCs w:val="22"/>
        </w:rPr>
        <w:t>июня</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0F7F2F">
        <w:rPr>
          <w:rFonts w:cs="Arial"/>
          <w:b/>
          <w:szCs w:val="22"/>
        </w:rPr>
        <w:t>15</w:t>
      </w:r>
      <w:r w:rsidRPr="002E571A">
        <w:rPr>
          <w:rFonts w:cs="Arial"/>
          <w:b/>
          <w:szCs w:val="22"/>
        </w:rPr>
        <w:t xml:space="preserve">» </w:t>
      </w:r>
      <w:r w:rsidR="000F7F2F">
        <w:rPr>
          <w:rFonts w:cs="Arial"/>
          <w:b/>
          <w:szCs w:val="22"/>
        </w:rPr>
        <w:t>августа 2018</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0F7F2F">
        <w:rPr>
          <w:rFonts w:cs="Arial"/>
          <w:szCs w:val="22"/>
        </w:rPr>
        <w:t>18</w:t>
      </w:r>
      <w:r w:rsidRPr="002E571A">
        <w:rPr>
          <w:rFonts w:cs="Arial"/>
          <w:szCs w:val="22"/>
        </w:rPr>
        <w:t xml:space="preserve">» </w:t>
      </w:r>
      <w:r w:rsidR="000F7F2F">
        <w:rPr>
          <w:rFonts w:cs="Arial"/>
          <w:szCs w:val="22"/>
        </w:rPr>
        <w:t>июня 2018</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p>
    <w:p w:rsidR="008033EB" w:rsidRPr="008033EB" w:rsidRDefault="008033EB" w:rsidP="008033EB">
      <w:pPr>
        <w:ind w:firstLine="708"/>
        <w:jc w:val="both"/>
        <w:rPr>
          <w:rFonts w:cs="Arial"/>
          <w:bCs/>
          <w:szCs w:val="22"/>
        </w:rPr>
      </w:pPr>
      <w:r w:rsidRPr="008033EB">
        <w:rPr>
          <w:rFonts w:cs="Arial"/>
          <w:bCs/>
          <w:szCs w:val="22"/>
        </w:rPr>
        <w:t xml:space="preserve">ведущий специалист Тендерного комитета Прокофьева Елена Геннадьевна </w:t>
      </w:r>
    </w:p>
    <w:p w:rsidR="008033EB" w:rsidRPr="008033EB" w:rsidRDefault="008033EB" w:rsidP="008033EB">
      <w:pPr>
        <w:ind w:firstLine="708"/>
        <w:jc w:val="both"/>
        <w:rPr>
          <w:rFonts w:cs="Arial"/>
          <w:szCs w:val="22"/>
          <w:lang w:val="en-US"/>
        </w:rPr>
      </w:pPr>
      <w:r w:rsidRPr="008033EB">
        <w:rPr>
          <w:rFonts w:cs="Arial"/>
          <w:bCs/>
          <w:szCs w:val="22"/>
        </w:rPr>
        <w:t>тел</w:t>
      </w:r>
      <w:r w:rsidRPr="008033EB">
        <w:rPr>
          <w:rFonts w:cs="Arial"/>
          <w:bCs/>
          <w:szCs w:val="22"/>
          <w:lang w:val="en-US"/>
        </w:rPr>
        <w:t xml:space="preserve">.: (4852) 49-90-34, E-mail: </w:t>
      </w:r>
      <w:hyperlink r:id="rId7" w:history="1">
        <w:r w:rsidRPr="008033EB">
          <w:rPr>
            <w:rStyle w:val="ae"/>
            <w:rFonts w:cs="Arial"/>
            <w:bCs/>
            <w:szCs w:val="22"/>
            <w:lang w:val="en-US"/>
          </w:rPr>
          <w:t>ProkofievaEG@yanos.slavneft.ru</w:t>
        </w:r>
      </w:hyperlink>
      <w:r w:rsidRPr="008033EB">
        <w:rPr>
          <w:rFonts w:cs="Arial"/>
          <w:bCs/>
          <w:szCs w:val="22"/>
          <w:lang w:val="en-US"/>
        </w:rPr>
        <w:t xml:space="preserve"> </w:t>
      </w:r>
      <w:hyperlink r:id="rId8" w:history="1">
        <w:r w:rsidRPr="008033EB">
          <w:rPr>
            <w:rStyle w:val="ae"/>
            <w:rFonts w:cs="Arial"/>
            <w:bCs/>
            <w:szCs w:val="22"/>
            <w:lang w:val="en-US"/>
          </w:rPr>
          <w:t>tender@yanos.slavneft.ru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1F2E3F">
        <w:t>делать оферты №</w:t>
      </w:r>
      <w:r w:rsidR="00981F9E">
        <w:t xml:space="preserve"> </w:t>
      </w:r>
      <w:r w:rsidR="00C21A04" w:rsidRPr="001F2E3F">
        <w:t>2</w:t>
      </w:r>
      <w:r w:rsidR="001F2E3F" w:rsidRPr="001F2E3F">
        <w:t>44</w:t>
      </w:r>
      <w:r w:rsidR="00E85DE8" w:rsidRPr="001F2E3F">
        <w:t>-КР-</w:t>
      </w:r>
      <w:r w:rsidR="00E85DE8" w:rsidRPr="00981F9E">
        <w:t>201</w:t>
      </w:r>
      <w:r w:rsidR="00BD3FA6" w:rsidRPr="00981F9E">
        <w:t>8</w:t>
      </w:r>
      <w:r w:rsidRPr="00981F9E">
        <w:t xml:space="preserve"> от </w:t>
      </w:r>
      <w:r w:rsidR="00981F9E" w:rsidRPr="00981F9E">
        <w:t>06.06.2018 г.</w:t>
      </w:r>
      <w:r w:rsidRPr="00981F9E">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550706" w:rsidRPr="004C3FCD">
        <w:rPr>
          <w:rFonts w:cs="Arial"/>
          <w:szCs w:val="22"/>
        </w:rPr>
        <w:t>2015-2017</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Pr="003902C4"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p>
    <w:sectPr w:rsidR="00EF1336" w:rsidSect="00121189">
      <w:pgSz w:w="11905" w:h="16837"/>
      <w:pgMar w:top="851"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7890" w:rsidRDefault="00797890" w:rsidP="00FB07D9">
      <w:pPr>
        <w:spacing w:before="0"/>
      </w:pPr>
      <w:r>
        <w:separator/>
      </w:r>
    </w:p>
  </w:endnote>
  <w:endnote w:type="continuationSeparator" w:id="0">
    <w:p w:rsidR="00797890" w:rsidRDefault="00797890"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7890" w:rsidRDefault="00797890" w:rsidP="00FB07D9">
      <w:pPr>
        <w:spacing w:before="0"/>
      </w:pPr>
      <w:r>
        <w:separator/>
      </w:r>
    </w:p>
  </w:footnote>
  <w:footnote w:type="continuationSeparator" w:id="0">
    <w:p w:rsidR="00797890" w:rsidRDefault="00797890"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F1E1F35"/>
    <w:multiLevelType w:val="hybridMultilevel"/>
    <w:tmpl w:val="758627C0"/>
    <w:lvl w:ilvl="0" w:tplc="452C101A">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BFD6B98"/>
    <w:multiLevelType w:val="hybridMultilevel"/>
    <w:tmpl w:val="07A813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6"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17" w15:restartNumberingAfterBreak="0">
    <w:nsid w:val="7C62085B"/>
    <w:multiLevelType w:val="hybridMultilevel"/>
    <w:tmpl w:val="985C8142"/>
    <w:lvl w:ilvl="0" w:tplc="452C101A">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2"/>
  </w:num>
  <w:num w:numId="2">
    <w:abstractNumId w:val="14"/>
  </w:num>
  <w:num w:numId="3">
    <w:abstractNumId w:val="0"/>
  </w:num>
  <w:num w:numId="4">
    <w:abstractNumId w:val="2"/>
  </w:num>
  <w:num w:numId="5">
    <w:abstractNumId w:val="10"/>
  </w:num>
  <w:num w:numId="6">
    <w:abstractNumId w:val="11"/>
  </w:num>
  <w:num w:numId="7">
    <w:abstractNumId w:val="13"/>
  </w:num>
  <w:num w:numId="8">
    <w:abstractNumId w:val="16"/>
  </w:num>
  <w:num w:numId="9">
    <w:abstractNumId w:val="1"/>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BBD"/>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64"/>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BDF"/>
    <w:rsid w:val="00056E62"/>
    <w:rsid w:val="000578DE"/>
    <w:rsid w:val="00057A66"/>
    <w:rsid w:val="00057C43"/>
    <w:rsid w:val="00060AF9"/>
    <w:rsid w:val="00060F9A"/>
    <w:rsid w:val="000614D7"/>
    <w:rsid w:val="000616C3"/>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6F4F"/>
    <w:rsid w:val="000673A8"/>
    <w:rsid w:val="00067549"/>
    <w:rsid w:val="000676B3"/>
    <w:rsid w:val="0006784C"/>
    <w:rsid w:val="00067E39"/>
    <w:rsid w:val="000701CF"/>
    <w:rsid w:val="000705F7"/>
    <w:rsid w:val="000707BA"/>
    <w:rsid w:val="000707CA"/>
    <w:rsid w:val="000709EE"/>
    <w:rsid w:val="00070B21"/>
    <w:rsid w:val="00070BE0"/>
    <w:rsid w:val="00071788"/>
    <w:rsid w:val="00071935"/>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C19"/>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D6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79"/>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16A"/>
    <w:rsid w:val="000D177D"/>
    <w:rsid w:val="000D20F8"/>
    <w:rsid w:val="000D23D0"/>
    <w:rsid w:val="000D2544"/>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24D"/>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0F7F2F"/>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189"/>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37B"/>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06F"/>
    <w:rsid w:val="00180134"/>
    <w:rsid w:val="00180C4F"/>
    <w:rsid w:val="0018100E"/>
    <w:rsid w:val="0018151F"/>
    <w:rsid w:val="0018199F"/>
    <w:rsid w:val="00181A51"/>
    <w:rsid w:val="00181CA7"/>
    <w:rsid w:val="00181CE5"/>
    <w:rsid w:val="00182430"/>
    <w:rsid w:val="001825F1"/>
    <w:rsid w:val="00183780"/>
    <w:rsid w:val="00183C45"/>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603"/>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03"/>
    <w:rsid w:val="001A3EDC"/>
    <w:rsid w:val="001A444A"/>
    <w:rsid w:val="001A492D"/>
    <w:rsid w:val="001A4CFD"/>
    <w:rsid w:val="001A4E29"/>
    <w:rsid w:val="001A4F3B"/>
    <w:rsid w:val="001A4F5A"/>
    <w:rsid w:val="001A5330"/>
    <w:rsid w:val="001A5658"/>
    <w:rsid w:val="001A56E2"/>
    <w:rsid w:val="001A5744"/>
    <w:rsid w:val="001A589C"/>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2E3F"/>
    <w:rsid w:val="001F3D14"/>
    <w:rsid w:val="001F47C3"/>
    <w:rsid w:val="001F480F"/>
    <w:rsid w:val="001F4DC9"/>
    <w:rsid w:val="001F5679"/>
    <w:rsid w:val="001F597E"/>
    <w:rsid w:val="001F5C35"/>
    <w:rsid w:val="001F5DCC"/>
    <w:rsid w:val="001F6A72"/>
    <w:rsid w:val="001F71E0"/>
    <w:rsid w:val="001F76A7"/>
    <w:rsid w:val="001F7778"/>
    <w:rsid w:val="00200219"/>
    <w:rsid w:val="00200485"/>
    <w:rsid w:val="00200A79"/>
    <w:rsid w:val="00201076"/>
    <w:rsid w:val="00201404"/>
    <w:rsid w:val="00201A00"/>
    <w:rsid w:val="00201E18"/>
    <w:rsid w:val="00202208"/>
    <w:rsid w:val="0020257B"/>
    <w:rsid w:val="002026D2"/>
    <w:rsid w:val="00202B3D"/>
    <w:rsid w:val="00202FDA"/>
    <w:rsid w:val="0020352D"/>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D85"/>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4E4B"/>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3AA"/>
    <w:rsid w:val="002807B6"/>
    <w:rsid w:val="002807E4"/>
    <w:rsid w:val="0028080E"/>
    <w:rsid w:val="00280C13"/>
    <w:rsid w:val="00280EAC"/>
    <w:rsid w:val="00281085"/>
    <w:rsid w:val="00281509"/>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0E57"/>
    <w:rsid w:val="002911D1"/>
    <w:rsid w:val="00291513"/>
    <w:rsid w:val="00291733"/>
    <w:rsid w:val="00291A1F"/>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0A"/>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7AE"/>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A62"/>
    <w:rsid w:val="002F1EEA"/>
    <w:rsid w:val="002F20C6"/>
    <w:rsid w:val="002F211D"/>
    <w:rsid w:val="002F2327"/>
    <w:rsid w:val="002F24E3"/>
    <w:rsid w:val="002F2E1E"/>
    <w:rsid w:val="002F2F9C"/>
    <w:rsid w:val="002F3098"/>
    <w:rsid w:val="002F32E7"/>
    <w:rsid w:val="002F376A"/>
    <w:rsid w:val="002F381B"/>
    <w:rsid w:val="002F3A3B"/>
    <w:rsid w:val="002F43F2"/>
    <w:rsid w:val="002F46E7"/>
    <w:rsid w:val="002F510B"/>
    <w:rsid w:val="002F54F9"/>
    <w:rsid w:val="002F577A"/>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913"/>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908"/>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0ED6"/>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25D"/>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47C7"/>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BA3"/>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D7"/>
    <w:rsid w:val="004261F3"/>
    <w:rsid w:val="0042652E"/>
    <w:rsid w:val="00426F27"/>
    <w:rsid w:val="00427C71"/>
    <w:rsid w:val="00427E7B"/>
    <w:rsid w:val="00430250"/>
    <w:rsid w:val="00430A1D"/>
    <w:rsid w:val="00430DD7"/>
    <w:rsid w:val="004316BF"/>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1E1C"/>
    <w:rsid w:val="004421E4"/>
    <w:rsid w:val="00443172"/>
    <w:rsid w:val="004436EE"/>
    <w:rsid w:val="004437C6"/>
    <w:rsid w:val="00444535"/>
    <w:rsid w:val="00444ED2"/>
    <w:rsid w:val="00445240"/>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989"/>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1F46"/>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6C7"/>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21"/>
    <w:rsid w:val="004D2736"/>
    <w:rsid w:val="004D308A"/>
    <w:rsid w:val="004D3725"/>
    <w:rsid w:val="004D3C2F"/>
    <w:rsid w:val="004D4838"/>
    <w:rsid w:val="004D4A53"/>
    <w:rsid w:val="004D53B3"/>
    <w:rsid w:val="004D5685"/>
    <w:rsid w:val="004D5908"/>
    <w:rsid w:val="004D5CA3"/>
    <w:rsid w:val="004D65E7"/>
    <w:rsid w:val="004D6C8F"/>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04D"/>
    <w:rsid w:val="004E61D1"/>
    <w:rsid w:val="004E6809"/>
    <w:rsid w:val="004E6BEC"/>
    <w:rsid w:val="004E7553"/>
    <w:rsid w:val="004F0326"/>
    <w:rsid w:val="004F0D87"/>
    <w:rsid w:val="004F1511"/>
    <w:rsid w:val="004F157A"/>
    <w:rsid w:val="004F1599"/>
    <w:rsid w:val="004F17BB"/>
    <w:rsid w:val="004F1ABB"/>
    <w:rsid w:val="004F1C3E"/>
    <w:rsid w:val="004F1D74"/>
    <w:rsid w:val="004F23AF"/>
    <w:rsid w:val="004F241D"/>
    <w:rsid w:val="004F2C6B"/>
    <w:rsid w:val="004F2C73"/>
    <w:rsid w:val="004F35AB"/>
    <w:rsid w:val="004F3835"/>
    <w:rsid w:val="004F3973"/>
    <w:rsid w:val="004F3B1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967"/>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3FD"/>
    <w:rsid w:val="0052356B"/>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6968"/>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3E9"/>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6E9"/>
    <w:rsid w:val="00586A02"/>
    <w:rsid w:val="005872EB"/>
    <w:rsid w:val="00587588"/>
    <w:rsid w:val="00590659"/>
    <w:rsid w:val="0059130C"/>
    <w:rsid w:val="00591BCE"/>
    <w:rsid w:val="00591BE0"/>
    <w:rsid w:val="0059207C"/>
    <w:rsid w:val="00592654"/>
    <w:rsid w:val="00592B5E"/>
    <w:rsid w:val="00592BF8"/>
    <w:rsid w:val="00592D28"/>
    <w:rsid w:val="00593119"/>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980"/>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8CE"/>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A9A"/>
    <w:rsid w:val="005D5D4D"/>
    <w:rsid w:val="005D5E67"/>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2B71"/>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161"/>
    <w:rsid w:val="006703F1"/>
    <w:rsid w:val="0067060E"/>
    <w:rsid w:val="00670780"/>
    <w:rsid w:val="006713B4"/>
    <w:rsid w:val="00671897"/>
    <w:rsid w:val="00671D02"/>
    <w:rsid w:val="00671FE6"/>
    <w:rsid w:val="0067258A"/>
    <w:rsid w:val="00672704"/>
    <w:rsid w:val="00672BE9"/>
    <w:rsid w:val="00672E27"/>
    <w:rsid w:val="0067307E"/>
    <w:rsid w:val="00673E52"/>
    <w:rsid w:val="00674437"/>
    <w:rsid w:val="00674472"/>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6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A10"/>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45C"/>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4341"/>
    <w:rsid w:val="006F514C"/>
    <w:rsid w:val="006F537F"/>
    <w:rsid w:val="006F54C0"/>
    <w:rsid w:val="006F5564"/>
    <w:rsid w:val="006F56B2"/>
    <w:rsid w:val="006F5C29"/>
    <w:rsid w:val="006F5E04"/>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4B6F"/>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17293"/>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C20"/>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456"/>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4A"/>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373"/>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9789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141"/>
    <w:rsid w:val="007B1296"/>
    <w:rsid w:val="007B13EC"/>
    <w:rsid w:val="007B1CCF"/>
    <w:rsid w:val="007B1D26"/>
    <w:rsid w:val="007B1EF2"/>
    <w:rsid w:val="007B2A4C"/>
    <w:rsid w:val="007B2D31"/>
    <w:rsid w:val="007B2FCC"/>
    <w:rsid w:val="007B33AE"/>
    <w:rsid w:val="007B3DF2"/>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002"/>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3EB"/>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378F6"/>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593"/>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2EE6"/>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5F2C"/>
    <w:rsid w:val="00896E1A"/>
    <w:rsid w:val="00896E8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BB6"/>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3CF6"/>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848"/>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881"/>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3C1"/>
    <w:rsid w:val="008E6675"/>
    <w:rsid w:val="008E70B2"/>
    <w:rsid w:val="008E71A0"/>
    <w:rsid w:val="008E71D9"/>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29"/>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1F9E"/>
    <w:rsid w:val="0098235C"/>
    <w:rsid w:val="00982CE7"/>
    <w:rsid w:val="009839FF"/>
    <w:rsid w:val="009842F5"/>
    <w:rsid w:val="00985506"/>
    <w:rsid w:val="00985B13"/>
    <w:rsid w:val="00985D9E"/>
    <w:rsid w:val="009861BE"/>
    <w:rsid w:val="009862B3"/>
    <w:rsid w:val="009864F3"/>
    <w:rsid w:val="00986608"/>
    <w:rsid w:val="00986719"/>
    <w:rsid w:val="00986793"/>
    <w:rsid w:val="0098694E"/>
    <w:rsid w:val="00986B19"/>
    <w:rsid w:val="00986E6B"/>
    <w:rsid w:val="00986E80"/>
    <w:rsid w:val="009872D9"/>
    <w:rsid w:val="00987ACB"/>
    <w:rsid w:val="00987DC1"/>
    <w:rsid w:val="00990CBF"/>
    <w:rsid w:val="00990CF8"/>
    <w:rsid w:val="00991527"/>
    <w:rsid w:val="009917E8"/>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475"/>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756"/>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109"/>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9E3"/>
    <w:rsid w:val="00A15E07"/>
    <w:rsid w:val="00A1604F"/>
    <w:rsid w:val="00A1668B"/>
    <w:rsid w:val="00A16C50"/>
    <w:rsid w:val="00A171F8"/>
    <w:rsid w:val="00A17E66"/>
    <w:rsid w:val="00A20097"/>
    <w:rsid w:val="00A20544"/>
    <w:rsid w:val="00A205CF"/>
    <w:rsid w:val="00A20868"/>
    <w:rsid w:val="00A20A94"/>
    <w:rsid w:val="00A20AE4"/>
    <w:rsid w:val="00A21881"/>
    <w:rsid w:val="00A2193B"/>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37FB7"/>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26B"/>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04"/>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64D"/>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23C"/>
    <w:rsid w:val="00B14924"/>
    <w:rsid w:val="00B14BA1"/>
    <w:rsid w:val="00B1517C"/>
    <w:rsid w:val="00B15314"/>
    <w:rsid w:val="00B1563F"/>
    <w:rsid w:val="00B15D99"/>
    <w:rsid w:val="00B160B6"/>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238C"/>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2BC0"/>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279"/>
    <w:rsid w:val="00B62C1F"/>
    <w:rsid w:val="00B638B0"/>
    <w:rsid w:val="00B63DA6"/>
    <w:rsid w:val="00B63EF1"/>
    <w:rsid w:val="00B642DC"/>
    <w:rsid w:val="00B64626"/>
    <w:rsid w:val="00B648FC"/>
    <w:rsid w:val="00B64ABC"/>
    <w:rsid w:val="00B64CB3"/>
    <w:rsid w:val="00B64E31"/>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4F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993"/>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2FC1"/>
    <w:rsid w:val="00BF36CB"/>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BED"/>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21B"/>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17367"/>
    <w:rsid w:val="00C20A51"/>
    <w:rsid w:val="00C212DA"/>
    <w:rsid w:val="00C21306"/>
    <w:rsid w:val="00C2158B"/>
    <w:rsid w:val="00C21633"/>
    <w:rsid w:val="00C21A04"/>
    <w:rsid w:val="00C2211C"/>
    <w:rsid w:val="00C23495"/>
    <w:rsid w:val="00C23997"/>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0DD4"/>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4B74"/>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12"/>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697"/>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914"/>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7A"/>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6B15"/>
    <w:rsid w:val="00D0760A"/>
    <w:rsid w:val="00D07757"/>
    <w:rsid w:val="00D0778D"/>
    <w:rsid w:val="00D07846"/>
    <w:rsid w:val="00D107C1"/>
    <w:rsid w:val="00D10834"/>
    <w:rsid w:val="00D109FF"/>
    <w:rsid w:val="00D10BDB"/>
    <w:rsid w:val="00D10CC8"/>
    <w:rsid w:val="00D10D38"/>
    <w:rsid w:val="00D110B1"/>
    <w:rsid w:val="00D113D8"/>
    <w:rsid w:val="00D117B3"/>
    <w:rsid w:val="00D11994"/>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2947"/>
    <w:rsid w:val="00D2308A"/>
    <w:rsid w:val="00D2312E"/>
    <w:rsid w:val="00D23582"/>
    <w:rsid w:val="00D24102"/>
    <w:rsid w:val="00D25857"/>
    <w:rsid w:val="00D26D40"/>
    <w:rsid w:val="00D27605"/>
    <w:rsid w:val="00D27F09"/>
    <w:rsid w:val="00D30420"/>
    <w:rsid w:val="00D30605"/>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6E3"/>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501"/>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CD0"/>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016C"/>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A12"/>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0F"/>
    <w:rsid w:val="00E034A8"/>
    <w:rsid w:val="00E035A0"/>
    <w:rsid w:val="00E036A1"/>
    <w:rsid w:val="00E0382B"/>
    <w:rsid w:val="00E039D0"/>
    <w:rsid w:val="00E03A7F"/>
    <w:rsid w:val="00E03F85"/>
    <w:rsid w:val="00E04105"/>
    <w:rsid w:val="00E043D1"/>
    <w:rsid w:val="00E04487"/>
    <w:rsid w:val="00E04615"/>
    <w:rsid w:val="00E04720"/>
    <w:rsid w:val="00E04C07"/>
    <w:rsid w:val="00E04DDD"/>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66D"/>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906"/>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32"/>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0B"/>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80B"/>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04"/>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171"/>
    <w:rsid w:val="00F8049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6EF6"/>
    <w:rsid w:val="00F87150"/>
    <w:rsid w:val="00F87187"/>
    <w:rsid w:val="00F87993"/>
    <w:rsid w:val="00F900B2"/>
    <w:rsid w:val="00F9019F"/>
    <w:rsid w:val="00F9048D"/>
    <w:rsid w:val="00F90954"/>
    <w:rsid w:val="00F90A9C"/>
    <w:rsid w:val="00F90C72"/>
    <w:rsid w:val="00F90CF4"/>
    <w:rsid w:val="00F9142D"/>
    <w:rsid w:val="00F915A0"/>
    <w:rsid w:val="00F91F1A"/>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6DF7"/>
    <w:rsid w:val="00F9736F"/>
    <w:rsid w:val="00F97EEE"/>
    <w:rsid w:val="00FA0A76"/>
    <w:rsid w:val="00FA0F39"/>
    <w:rsid w:val="00FA1289"/>
    <w:rsid w:val="00FA167F"/>
    <w:rsid w:val="00FA17B7"/>
    <w:rsid w:val="00FA1801"/>
    <w:rsid w:val="00FA18CF"/>
    <w:rsid w:val="00FA1B3C"/>
    <w:rsid w:val="00FA1CE6"/>
    <w:rsid w:val="00FA2298"/>
    <w:rsid w:val="00FA23B5"/>
    <w:rsid w:val="00FA25F5"/>
    <w:rsid w:val="00FA2CC4"/>
    <w:rsid w:val="00FA304E"/>
    <w:rsid w:val="00FA324F"/>
    <w:rsid w:val="00FA3F7B"/>
    <w:rsid w:val="00FA4313"/>
    <w:rsid w:val="00FA44DB"/>
    <w:rsid w:val="00FA4608"/>
    <w:rsid w:val="00FA46A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9AC"/>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D7B0A"/>
    <w:rsid w:val="00FE0795"/>
    <w:rsid w:val="00FE0811"/>
    <w:rsid w:val="00FE0C42"/>
    <w:rsid w:val="00FE1137"/>
    <w:rsid w:val="00FE1DC8"/>
    <w:rsid w:val="00FE2130"/>
    <w:rsid w:val="00FE29D2"/>
    <w:rsid w:val="00FE2EC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A18E197"/>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040255">
      <w:bodyDiv w:val="1"/>
      <w:marLeft w:val="0"/>
      <w:marRight w:val="0"/>
      <w:marTop w:val="0"/>
      <w:marBottom w:val="0"/>
      <w:divBdr>
        <w:top w:val="none" w:sz="0" w:space="0" w:color="auto"/>
        <w:left w:val="none" w:sz="0" w:space="0" w:color="auto"/>
        <w:bottom w:val="none" w:sz="0" w:space="0" w:color="auto"/>
        <w:right w:val="none" w:sz="0" w:space="0" w:color="auto"/>
      </w:divBdr>
    </w:div>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yanos.slavneft.ru" TargetMode="External"/><Relationship Id="rId3" Type="http://schemas.openxmlformats.org/officeDocument/2006/relationships/settings" Target="settings.xml"/><Relationship Id="rId7" Type="http://schemas.openxmlformats.org/officeDocument/2006/relationships/hyperlink" Target="mailto:ProkofievaEG@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2797</Words>
  <Characters>15947</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3</cp:revision>
  <cp:lastPrinted>2018-06-06T13:12:00Z</cp:lastPrinted>
  <dcterms:created xsi:type="dcterms:W3CDTF">2018-06-06T13:13:00Z</dcterms:created>
  <dcterms:modified xsi:type="dcterms:W3CDTF">2018-06-06T13:13:00Z</dcterms:modified>
</cp:coreProperties>
</file>